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54EBBE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B65AD1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5BA403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65AD1" w:rsidRPr="004435F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https://zakazky.zcu.cz/contract_display_5728.html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BBDAAB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908F1">
        <w:rPr>
          <w:rFonts w:ascii="Garamond" w:hAnsi="Garamond" w:cs="Arial"/>
          <w:sz w:val="22"/>
          <w:szCs w:val="22"/>
        </w:rPr>
        <w:t>2</w:t>
      </w:r>
      <w:r w:rsidR="004B7D0C">
        <w:rPr>
          <w:rFonts w:ascii="Garamond" w:hAnsi="Garamond" w:cs="Arial"/>
          <w:sz w:val="22"/>
          <w:szCs w:val="22"/>
        </w:rPr>
        <w:t>5</w:t>
      </w:r>
      <w:r w:rsidR="00F440C2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B65AD1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16D1" w14:textId="77777777" w:rsidR="00D73786" w:rsidRDefault="00D73786" w:rsidP="00795AAC">
      <w:r>
        <w:separator/>
      </w:r>
    </w:p>
  </w:endnote>
  <w:endnote w:type="continuationSeparator" w:id="0">
    <w:p w14:paraId="156AC2E2" w14:textId="77777777" w:rsidR="00D73786" w:rsidRDefault="00D7378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BBBC" w14:textId="77777777" w:rsidR="00D73786" w:rsidRDefault="00D73786" w:rsidP="00795AAC">
      <w:r>
        <w:separator/>
      </w:r>
    </w:p>
  </w:footnote>
  <w:footnote w:type="continuationSeparator" w:id="0">
    <w:p w14:paraId="66732B4E" w14:textId="77777777" w:rsidR="00D73786" w:rsidRDefault="00D7378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2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5llHuHEQFrB/oHCnB2SBTlkDlLoI1gX+YO+JGV+1/qw=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6qG+6KY7g9ov96PtgXflieKYZFKjaVB3AClbluEB2as=</DigestValue>
    </Reference>
  </SignedInfo>
  <SignatureValue>WjDWd2bSagu88Yg+F+zAd2Db/3wSmYJOGAr6L8BtJ+KuIsnldMnLf1+XBFHG/fARw5kMC1Pqeaz+
GISqOuKFKcDzeG394JYEVVkpoBqb+ycHlYu0CZvMJQm7F7WKSdpGLeXG1QNdaklvWP7iR13lowT9
Ws8XRtvI3HizpismGp0KnKKHjK0Z0PzNlkyGofL4iSrXgmXp3JfktOathZR7Ch1CCfUDUMXgdYJu
uTKK/bfdrtCROgPMGNA0ZWa8rk6WK2Ehd481X5BFccKdaQuaAuBpztFj/0PJWalklCw7RCas8BjD
jb+3INb5/tfMIjFJA3BDPD+S7G60BR04Vj6j6w==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lrzoLtB3XHx9+dV/pd4VpLJw3wCV382407ZLRqK9NGM=</DigestValue>
      </Reference>
      <Reference URI="/word/document.xml?ContentType=application/vnd.openxmlformats-officedocument.wordprocessingml.document.main+xml">
        <DigestMethod Algorithm="http://www.w3.org/2001/04/xmlenc#sha256"/>
        <DigestValue>UgtRgOCSl9GU0d7RfZSTnb1tfQwS+Q7rfiOJloUP9Es=</DigestValue>
      </Reference>
      <Reference URI="/word/endnotes.xml?ContentType=application/vnd.openxmlformats-officedocument.wordprocessingml.endnotes+xml">
        <DigestMethod Algorithm="http://www.w3.org/2001/04/xmlenc#sha256"/>
        <DigestValue>AA7+eqHivBrOwP3ZHWueMoOio2dU6VG/g9P4AkE+Kzs=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S5UPNXwvkydTjFh7XE5KZ+2tyaMPHMUH5HMOwPvZfz8=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i1s7zCPZ0dJr6DriqFAw2oU0y6Jz5FHMZxA+gsFontM=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2022-11-14T11:50:15Z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2022-11-14T11:50:15Z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56</cp:revision>
  <cp:lastPrinted>2018-08-08T13:48:00Z</cp:lastPrinted>
  <dcterms:created xsi:type="dcterms:W3CDTF">2021-09-20T07:59:00Z</dcterms:created>
  <dcterms:modified xsi:type="dcterms:W3CDTF">2022-11-14T11:50:00Z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